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98BD" w14:textId="77777777"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4A078072" w14:textId="640172CD"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 w:rsidR="00A80E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/CJ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3F177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</w:t>
      </w:r>
      <w:r w:rsidR="007F27D4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</w:t>
      </w:r>
      <w:r w:rsidR="005B7072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9</w:t>
      </w:r>
      <w:r w:rsidR="007F27D4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7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7F27D4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5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1CD783F0" w14:textId="77777777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12ED3E98" w14:textId="77777777"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14:paraId="32870DBC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1D0064" wp14:editId="7DA4B439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5ADB2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054D12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6A895A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224050F" w14:textId="77777777"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D00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JnbFQIAACo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" strokeweight=".05pt">
                <v:textbox>
                  <w:txbxContent>
                    <w:p w14:paraId="3FA5ADB2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52054D12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306A895A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0224050F" w14:textId="77777777"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14:paraId="0226A7D6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0017B9C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3EFD25C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265F73A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2CCA43D0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69850EF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C65E0E0" w14:textId="77777777"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B70DB79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3A09296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22247869" w14:textId="77777777"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C2C078B" w14:textId="60E34460" w:rsidR="00A829C8" w:rsidRPr="005B7072" w:rsidRDefault="004D39EA" w:rsidP="003D4B28">
      <w:pPr>
        <w:jc w:val="center"/>
        <w:rPr>
          <w:rFonts w:ascii="Times New Roman" w:hAnsi="Times New Roman" w:cs="Times New Roman"/>
          <w:i/>
        </w:rPr>
      </w:pPr>
      <w:r w:rsidRPr="005B7072">
        <w:rPr>
          <w:rFonts w:ascii="Times New Roman" w:eastAsia="Times New Roman" w:hAnsi="Times New Roman" w:cs="Times New Roman"/>
          <w:kern w:val="2"/>
          <w:lang w:eastAsia="zh-CN"/>
        </w:rPr>
        <w:t>„</w:t>
      </w:r>
      <w:r w:rsidR="005B7072" w:rsidRPr="005B7072">
        <w:rPr>
          <w:rFonts w:ascii="Times New Roman" w:hAnsi="Times New Roman"/>
          <w:kern w:val="3"/>
          <w:sz w:val="21"/>
          <w:szCs w:val="21"/>
          <w:lang w:eastAsia="zh-CN"/>
        </w:rPr>
        <w:t>O</w:t>
      </w:r>
      <w:r w:rsidR="005B7072" w:rsidRPr="005B7072">
        <w:rPr>
          <w:rFonts w:ascii="Times New Roman" w:hAnsi="Times New Roman"/>
          <w:sz w:val="21"/>
          <w:szCs w:val="21"/>
        </w:rPr>
        <w:t>dczyt (w cyklu kwartalnym) indywidualnych dozymetrów DI-02, PI-01, OD-12</w:t>
      </w:r>
      <w:r w:rsidR="00A829C8" w:rsidRPr="005B7072">
        <w:rPr>
          <w:rFonts w:ascii="Times New Roman" w:hAnsi="Times New Roman" w:cs="Times New Roman"/>
          <w:i/>
        </w:rPr>
        <w:t>”</w:t>
      </w:r>
    </w:p>
    <w:p w14:paraId="702A508F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26181E6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1C12974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14:paraId="3A5FF2E6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0DF63E65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3AC45E3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1A5E4BCE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14:paraId="2E8ED4AF" w14:textId="77777777"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14:paraId="388215EA" w14:textId="77777777" w:rsidR="00082E51" w:rsidRDefault="00082E51" w:rsidP="00EF4A33">
      <w:pPr>
        <w:pStyle w:val="Tekstpodstawowy"/>
        <w:rPr>
          <w:sz w:val="22"/>
          <w:szCs w:val="22"/>
        </w:rPr>
      </w:pPr>
    </w:p>
    <w:p w14:paraId="718F91C3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2BD7EB4A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14:paraId="156A3CB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27A71EBB" w14:textId="77777777"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5152A9E6" w14:textId="77777777"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B4CBEB5" w14:textId="77777777"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7A3D2401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14:paraId="169B3D1E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C845A06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14:paraId="5C7E85E0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7CE2B937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20E860D4" w14:textId="77777777"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0DD76396" w14:textId="77777777"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14:paraId="0736236A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B14184F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6CF5459F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187CC413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7AC22E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517817CE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42F94A5C" w14:textId="77777777"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0A695BE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1CB908F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975A593" w14:textId="77777777"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14:paraId="715DDA42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88AF85C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14:paraId="4666A7EE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B452C60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14:paraId="57C453B0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21CB67AC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1354F812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DBD8210" w14:textId="77777777"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2A336A25" w14:textId="77777777" w:rsidR="00F61BF3" w:rsidRDefault="00F61BF3" w:rsidP="00BF7BD6">
      <w:pPr>
        <w:pStyle w:val="Akapitzlist"/>
        <w:spacing w:after="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17BC81D" w14:textId="77777777" w:rsidR="00F61BF3" w:rsidRPr="0058656F" w:rsidRDefault="00F61BF3" w:rsidP="00BF7BD6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14:paraId="54B8BCA0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E2939E3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1E9EABA8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82C1EFA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5FAD3994" w14:textId="77777777"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14:paraId="1386DE07" w14:textId="77777777"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14:paraId="38005E4D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12E8CD0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1DCBD0F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3C4DDCD1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B3D9" w14:textId="77777777"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14:paraId="100EDB35" w14:textId="77777777"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319811"/>
      <w:docPartObj>
        <w:docPartGallery w:val="Page Numbers (Bottom of Page)"/>
        <w:docPartUnique/>
      </w:docPartObj>
    </w:sdtPr>
    <w:sdtEndPr/>
    <w:sdtContent>
      <w:p w14:paraId="7D95395B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6DB">
          <w:rPr>
            <w:noProof/>
          </w:rPr>
          <w:t>1</w:t>
        </w:r>
        <w:r>
          <w:fldChar w:fldCharType="end"/>
        </w:r>
      </w:p>
    </w:sdtContent>
  </w:sdt>
  <w:p w14:paraId="60C65A35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133E" w14:textId="77777777"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14:paraId="1C9BC48B" w14:textId="77777777"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14:paraId="5640DC12" w14:textId="77777777"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478232" w14:textId="77777777"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F5A81F7" w14:textId="77777777"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38DDB6" w14:textId="77777777"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769E680E" w14:textId="77777777"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0AD23B" w14:textId="77777777"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682584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559020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9484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791178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54BFE"/>
    <w:rsid w:val="00075357"/>
    <w:rsid w:val="00082E51"/>
    <w:rsid w:val="001A6F07"/>
    <w:rsid w:val="001F15C4"/>
    <w:rsid w:val="00266358"/>
    <w:rsid w:val="00267BF4"/>
    <w:rsid w:val="00310875"/>
    <w:rsid w:val="0032218F"/>
    <w:rsid w:val="00330A23"/>
    <w:rsid w:val="00384E63"/>
    <w:rsid w:val="003D4B28"/>
    <w:rsid w:val="003E172D"/>
    <w:rsid w:val="003E411A"/>
    <w:rsid w:val="003F1776"/>
    <w:rsid w:val="00496C70"/>
    <w:rsid w:val="004C5E29"/>
    <w:rsid w:val="004D39EA"/>
    <w:rsid w:val="005512DD"/>
    <w:rsid w:val="00580811"/>
    <w:rsid w:val="0058656F"/>
    <w:rsid w:val="005B01D5"/>
    <w:rsid w:val="005B7072"/>
    <w:rsid w:val="00670FC4"/>
    <w:rsid w:val="006D6340"/>
    <w:rsid w:val="00732449"/>
    <w:rsid w:val="007B1C8D"/>
    <w:rsid w:val="007F27D4"/>
    <w:rsid w:val="008351B7"/>
    <w:rsid w:val="00885629"/>
    <w:rsid w:val="00922232"/>
    <w:rsid w:val="00924BD6"/>
    <w:rsid w:val="00992EE7"/>
    <w:rsid w:val="009C16B7"/>
    <w:rsid w:val="009F458B"/>
    <w:rsid w:val="00A80E4C"/>
    <w:rsid w:val="00A829C8"/>
    <w:rsid w:val="00AE1AF9"/>
    <w:rsid w:val="00B82FB5"/>
    <w:rsid w:val="00BF7BD6"/>
    <w:rsid w:val="00C7188E"/>
    <w:rsid w:val="00CF502E"/>
    <w:rsid w:val="00D449D7"/>
    <w:rsid w:val="00D73206"/>
    <w:rsid w:val="00D800D3"/>
    <w:rsid w:val="00DE66DB"/>
    <w:rsid w:val="00E2695B"/>
    <w:rsid w:val="00EA6F4C"/>
    <w:rsid w:val="00EA781A"/>
    <w:rsid w:val="00EE1A77"/>
    <w:rsid w:val="00EF4A33"/>
    <w:rsid w:val="00F15DAE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FE25"/>
  <w15:docId w15:val="{CE4D5AF3-6CBD-41BC-8B05-047A9B5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42</cp:revision>
  <cp:lastPrinted>2025-12-16T10:20:00Z</cp:lastPrinted>
  <dcterms:created xsi:type="dcterms:W3CDTF">2021-01-30T18:42:00Z</dcterms:created>
  <dcterms:modified xsi:type="dcterms:W3CDTF">2025-12-16T10:20:00Z</dcterms:modified>
</cp:coreProperties>
</file>